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790806" w:rsidRPr="00DE51BA" w:rsidRDefault="00790806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944304" w:rsidRDefault="00A368D0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FOURNITURE D'ACCESSOIRES, PIECES DETACHEES ET PRESTATIONS DE MAINTENANCE POUR TABLES D'EXAMEN, LEVE-MALADE, FAUTEUILS ET AUTRES EQUIPEMENTS A USAGE HOSPITALIER MULTIMARQUES POUR LES ETABLISSEMENTS DU GHT 49</w:t>
      </w:r>
    </w:p>
    <w:p w:rsidR="00A368D0" w:rsidRDefault="00A368D0" w:rsidP="00710FD6">
      <w:pPr>
        <w:tabs>
          <w:tab w:val="left" w:pos="426"/>
          <w:tab w:val="left" w:pos="851"/>
        </w:tabs>
        <w:jc w:val="both"/>
        <w:rPr>
          <w:rFonts w:ascii="Trebuchet MS" w:eastAsia="MS Mincho" w:hAnsi="Trebuchet MS"/>
          <w:lang w:eastAsia="ja-JP"/>
        </w:rPr>
      </w:pPr>
    </w:p>
    <w:p w:rsidR="00703E05" w:rsidRDefault="00E04939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caps/>
        </w:rPr>
      </w:pPr>
      <w:r>
        <w:rPr>
          <w:rFonts w:ascii="Trebuchet MS" w:hAnsi="Trebuchet MS" w:cs="Arial"/>
          <w:b/>
          <w:noProof/>
        </w:rPr>
        <w:t>Consultation n°</w:t>
      </w:r>
      <w:r w:rsidRPr="00E04939">
        <w:rPr>
          <w:rFonts w:ascii="Trebuchet MS" w:hAnsi="Trebuchet MS" w:cs="Arial"/>
          <w:b/>
          <w:caps/>
        </w:rPr>
        <w:t xml:space="preserve"> </w:t>
      </w:r>
      <w:r w:rsidR="00A368D0" w:rsidRPr="00A368D0">
        <w:rPr>
          <w:rFonts w:ascii="Trebuchet MS" w:hAnsi="Trebuchet MS" w:cs="Arial"/>
          <w:b/>
          <w:noProof/>
        </w:rPr>
        <w:t>DTEM25AO024EqptHospitalier</w:t>
      </w:r>
    </w:p>
    <w:p w:rsidR="00AB664D" w:rsidRDefault="00AB664D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68342208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5C45">
        <w:fldChar w:fldCharType="separate"/>
      </w:r>
      <w:r>
        <w:fldChar w:fldCharType="end"/>
      </w:r>
      <w:permEnd w:id="68342208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890271686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D55C45">
        <w:rPr>
          <w:rFonts w:ascii="Arial" w:hAnsi="Arial"/>
        </w:rPr>
      </w:r>
      <w:r w:rsidR="00D55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890271686"/>
      <w:r>
        <w:rPr>
          <w:rFonts w:ascii="Arial" w:hAnsi="Arial"/>
        </w:rPr>
        <w:tab/>
        <w:t>au(x) lot(s) n°</w:t>
      </w:r>
      <w:permStart w:id="1493526476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493526476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447319629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5C45">
        <w:fldChar w:fldCharType="separate"/>
      </w:r>
      <w:r>
        <w:fldChar w:fldCharType="end"/>
      </w:r>
      <w:permEnd w:id="1447319629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042891691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5C45">
        <w:fldChar w:fldCharType="separate"/>
      </w:r>
      <w:r>
        <w:fldChar w:fldCharType="end"/>
      </w:r>
      <w:permEnd w:id="1042891691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94735448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D55C45">
        <w:rPr>
          <w:rFonts w:ascii="Arial" w:hAnsi="Arial"/>
        </w:rPr>
      </w:r>
      <w:r w:rsidR="00D55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94735448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durée d’exécution du marché est fixée dans le Cahier des Clauses Particulières (C.C.</w:t>
      </w:r>
      <w:r w:rsidR="00A0693F">
        <w:rPr>
          <w:rFonts w:ascii="Arial" w:hAnsi="Arial" w:cs="Arial"/>
        </w:rPr>
        <w:t>A.</w:t>
      </w:r>
      <w:r w:rsidR="00530ABF">
        <w:rPr>
          <w:rFonts w:ascii="Arial" w:hAnsi="Arial" w:cs="Arial"/>
        </w:rPr>
        <w:t>P</w:t>
      </w:r>
      <w:r>
        <w:rPr>
          <w:rFonts w:ascii="Arial" w:hAnsi="Arial" w:cs="Arial"/>
        </w:rPr>
        <w:t>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424303555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310798750" w:edGrp="everyone" w:colFirst="1" w:colLast="1"/>
            <w:permEnd w:id="424303555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820536127" w:edGrp="everyone" w:colFirst="1" w:colLast="1"/>
            <w:permEnd w:id="310798750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246390500" w:edGrp="everyone" w:colFirst="1" w:colLast="1"/>
            <w:permEnd w:id="820536127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919161815" w:edGrp="everyone" w:colFirst="1" w:colLast="1"/>
            <w:permEnd w:id="1246390500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572358448" w:edGrp="everyone" w:colFirst="1" w:colLast="1"/>
            <w:permEnd w:id="919161815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780572042" w:edGrp="everyone" w:colFirst="1" w:colLast="1"/>
            <w:permEnd w:id="572358448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780572042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779125265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D55C45">
        <w:rPr>
          <w:rFonts w:ascii="Arial" w:hAnsi="Arial" w:cs="Arial"/>
          <w:bCs/>
        </w:rPr>
      </w:r>
      <w:r w:rsidR="00D55C45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779125265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383744108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D55C45">
        <w:rPr>
          <w:rFonts w:ascii="Arial" w:hAnsi="Arial" w:cs="Arial"/>
          <w:bCs/>
        </w:rPr>
      </w:r>
      <w:r w:rsidR="00D55C45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383744108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27785654" w:edGrp="everyone" w:colFirst="0" w:colLast="0"/>
            <w:permStart w:id="846623686" w:edGrp="everyone" w:colFirst="1" w:colLast="1"/>
            <w:permStart w:id="745737607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864583572" w:edGrp="everyone" w:colFirst="0" w:colLast="0"/>
            <w:permStart w:id="913054662" w:edGrp="everyone" w:colFirst="1" w:colLast="1"/>
            <w:permStart w:id="1354958903" w:edGrp="everyone" w:colFirst="2" w:colLast="2"/>
            <w:permEnd w:id="727785654"/>
            <w:permEnd w:id="846623686"/>
            <w:permEnd w:id="745737607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568807018" w:edGrp="everyone" w:colFirst="0" w:colLast="0"/>
            <w:permStart w:id="1787894778" w:edGrp="everyone" w:colFirst="1" w:colLast="1"/>
            <w:permStart w:id="2117731634" w:edGrp="everyone" w:colFirst="2" w:colLast="2"/>
            <w:permEnd w:id="864583572"/>
            <w:permEnd w:id="913054662"/>
            <w:permEnd w:id="1354958903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098399065" w:edGrp="everyone" w:colFirst="0" w:colLast="0"/>
            <w:permStart w:id="33443851" w:edGrp="everyone" w:colFirst="1" w:colLast="1"/>
            <w:permStart w:id="789386195" w:edGrp="everyone" w:colFirst="2" w:colLast="2"/>
            <w:permEnd w:id="1568807018"/>
            <w:permEnd w:id="1787894778"/>
            <w:permEnd w:id="2117731634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098399065"/>
      <w:permEnd w:id="33443851"/>
      <w:permEnd w:id="789386195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767381807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5C45">
        <w:fldChar w:fldCharType="separate"/>
      </w:r>
      <w:r>
        <w:fldChar w:fldCharType="end"/>
      </w:r>
      <w:permEnd w:id="767381807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019376392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55C45">
        <w:fldChar w:fldCharType="separate"/>
      </w:r>
      <w:r w:rsidRPr="00B14FD5">
        <w:fldChar w:fldCharType="end"/>
      </w:r>
      <w:permEnd w:id="1019376392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358363225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55C45">
        <w:fldChar w:fldCharType="separate"/>
      </w:r>
      <w:r w:rsidRPr="00B14FD5">
        <w:fldChar w:fldCharType="end"/>
      </w:r>
      <w:permEnd w:id="358363225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39035899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55C45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390358993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642940870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55C45">
        <w:rPr>
          <w:rFonts w:ascii="Arial" w:hAnsi="Arial" w:cs="Arial"/>
        </w:rPr>
      </w:r>
      <w:r w:rsidR="00D55C45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642940870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735529349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55C45">
        <w:rPr>
          <w:rFonts w:ascii="Arial" w:hAnsi="Arial" w:cs="Arial"/>
        </w:rPr>
      </w:r>
      <w:r w:rsidR="00D55C45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735529349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641745253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55C45">
        <w:rPr>
          <w:rFonts w:ascii="Arial" w:hAnsi="Arial" w:cs="Arial"/>
        </w:rPr>
      </w:r>
      <w:r w:rsidR="00D55C45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641745253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2C2CA3" w:rsidRDefault="00E85562" w:rsidP="00F67A4C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582116499" w:edGrp="everyone"/>
      <w:r w:rsidR="00577862">
        <w:rPr>
          <w:rFonts w:ascii="Arial" w:hAnsi="Arial" w:cs="Arial"/>
        </w:rPr>
        <w:t xml:space="preserve"> </w:t>
      </w:r>
    </w:p>
    <w:permEnd w:id="582116499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233389426" w:edGrp="everyone"/>
      <w:r w:rsidR="00577862">
        <w:rPr>
          <w:rFonts w:ascii="Arial" w:hAnsi="Arial" w:cs="Arial"/>
        </w:rPr>
        <w:t xml:space="preserve"> </w:t>
      </w:r>
    </w:p>
    <w:permEnd w:id="233389426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209208557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D55C45">
        <w:fldChar w:fldCharType="separate"/>
      </w:r>
      <w:r w:rsidR="007D7A65">
        <w:fldChar w:fldCharType="end"/>
      </w:r>
      <w:permEnd w:id="209208557"/>
      <w:r>
        <w:tab/>
        <w:t>NON</w:t>
      </w:r>
      <w:r>
        <w:tab/>
      </w:r>
      <w:r>
        <w:tab/>
      </w:r>
      <w:r>
        <w:tab/>
      </w:r>
      <w:permStart w:id="711461008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D55C45">
        <w:fldChar w:fldCharType="separate"/>
      </w:r>
      <w:r w:rsidR="007D7A65">
        <w:fldChar w:fldCharType="end"/>
      </w:r>
      <w:permEnd w:id="711461008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434452980" w:edGrp="everyone" w:colFirst="0" w:colLast="0"/>
            <w:permStart w:id="55985796" w:edGrp="everyone" w:colFirst="1" w:colLast="1"/>
            <w:permStart w:id="2108305423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422733140" w:edGrp="everyone" w:colFirst="0" w:colLast="0"/>
            <w:permStart w:id="1546940926" w:edGrp="everyone" w:colFirst="1" w:colLast="1"/>
            <w:permStart w:id="1750235500" w:edGrp="everyone" w:colFirst="2" w:colLast="2"/>
            <w:permEnd w:id="1434452980"/>
            <w:permEnd w:id="55985796"/>
            <w:permEnd w:id="2108305423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302667842" w:edGrp="everyone" w:colFirst="0" w:colLast="0"/>
            <w:permStart w:id="1349989968" w:edGrp="everyone" w:colFirst="1" w:colLast="1"/>
            <w:permStart w:id="568471712" w:edGrp="everyone" w:colFirst="2" w:colLast="2"/>
            <w:permEnd w:id="1422733140"/>
            <w:permEnd w:id="1546940926"/>
            <w:permEnd w:id="175023550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200752031" w:edGrp="everyone" w:colFirst="0" w:colLast="0"/>
            <w:permStart w:id="1638625336" w:edGrp="everyone" w:colFirst="1" w:colLast="1"/>
            <w:permStart w:id="896735394" w:edGrp="everyone" w:colFirst="2" w:colLast="2"/>
            <w:permEnd w:id="302667842"/>
            <w:permEnd w:id="1349989968"/>
            <w:permEnd w:id="568471712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518947251" w:edGrp="everyone" w:colFirst="0" w:colLast="0"/>
            <w:permStart w:id="1937732735" w:edGrp="everyone" w:colFirst="1" w:colLast="1"/>
            <w:permStart w:id="929239408" w:edGrp="everyone" w:colFirst="2" w:colLast="2"/>
            <w:permEnd w:id="1200752031"/>
            <w:permEnd w:id="1638625336"/>
            <w:permEnd w:id="896735394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518947251"/>
      <w:permEnd w:id="1937732735"/>
      <w:permEnd w:id="929239408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Pr="00F7733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  <w:b w:val="0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  <w:r>
        <w:rPr>
          <w:rFonts w:ascii="Arial" w:hAnsi="Arial" w:cs="Arial"/>
        </w:rPr>
        <w:t>2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DefaultPlaceholder_-1854013439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E85562" w:rsidRPr="00F77336" w:rsidRDefault="00515D76" w:rsidP="00E85562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55C45">
        <w:rPr>
          <w:rFonts w:ascii="Arial" w:hAnsi="Arial"/>
        </w:rPr>
      </w:r>
      <w:r w:rsidR="00D55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55C45">
        <w:rPr>
          <w:rFonts w:ascii="Arial" w:hAnsi="Arial"/>
        </w:rPr>
      </w:r>
      <w:r w:rsidR="00D55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55C45">
        <w:rPr>
          <w:rFonts w:ascii="Arial" w:hAnsi="Arial"/>
        </w:rPr>
      </w:r>
      <w:r w:rsidR="00D55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55C45">
        <w:rPr>
          <w:rFonts w:ascii="Arial" w:hAnsi="Arial"/>
        </w:rPr>
      </w:r>
      <w:r w:rsidR="00D55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5A546C" w:rsidRPr="007F42C2" w:rsidRDefault="005A546C" w:rsidP="007F42C2">
      <w:pPr>
        <w:ind w:left="5954"/>
        <w:jc w:val="center"/>
        <w:rPr>
          <w:rFonts w:ascii="Arial" w:hAnsi="Arial"/>
        </w:rPr>
      </w:pP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7F42C2" w:rsidRDefault="00415BE3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5A546C" w:rsidRDefault="00E04939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T</w:t>
      </w:r>
      <w:r w:rsidR="00120FA6">
        <w:rPr>
          <w:rFonts w:ascii="Arial" w:hAnsi="Arial"/>
          <w:b/>
          <w:szCs w:val="18"/>
        </w:rPr>
        <w:t>hibaud</w:t>
      </w:r>
      <w:r>
        <w:rPr>
          <w:rFonts w:ascii="Arial" w:hAnsi="Arial"/>
          <w:b/>
          <w:szCs w:val="18"/>
        </w:rPr>
        <w:t xml:space="preserve"> ARNAULD DES LIONS</w:t>
      </w:r>
    </w:p>
    <w:p w:rsidR="00D55C45" w:rsidRDefault="00D55C45" w:rsidP="007F42C2">
      <w:pPr>
        <w:ind w:left="5954"/>
        <w:jc w:val="center"/>
        <w:rPr>
          <w:rFonts w:ascii="Arial" w:hAnsi="Arial"/>
          <w:b/>
          <w:szCs w:val="18"/>
        </w:rPr>
      </w:pPr>
    </w:p>
    <w:p w:rsidR="00D55C45" w:rsidRDefault="00D55C45" w:rsidP="007F42C2">
      <w:pPr>
        <w:ind w:left="5954"/>
        <w:jc w:val="center"/>
        <w:rPr>
          <w:rFonts w:ascii="Arial" w:hAnsi="Arial"/>
          <w:b/>
          <w:szCs w:val="18"/>
        </w:rPr>
      </w:pPr>
    </w:p>
    <w:p w:rsidR="00D55C45" w:rsidRDefault="00D55C45" w:rsidP="007F42C2">
      <w:pPr>
        <w:ind w:left="5954"/>
        <w:jc w:val="center"/>
        <w:rPr>
          <w:rFonts w:ascii="Arial" w:hAnsi="Arial"/>
          <w:b/>
          <w:szCs w:val="18"/>
        </w:rPr>
      </w:pPr>
    </w:p>
    <w:p w:rsidR="00D55C45" w:rsidRDefault="00D55C45" w:rsidP="007F42C2">
      <w:pPr>
        <w:ind w:left="5954"/>
        <w:jc w:val="center"/>
        <w:rPr>
          <w:rFonts w:ascii="Arial" w:hAnsi="Arial"/>
          <w:b/>
          <w:szCs w:val="18"/>
        </w:rPr>
      </w:pPr>
      <w:bookmarkStart w:id="1" w:name="_GoBack"/>
      <w:bookmarkEnd w:id="1"/>
    </w:p>
    <w:p w:rsidR="00D55C45" w:rsidRDefault="00D55C45" w:rsidP="007F42C2">
      <w:pPr>
        <w:ind w:left="5954"/>
        <w:jc w:val="center"/>
        <w:rPr>
          <w:rFonts w:ascii="Arial" w:hAnsi="Arial"/>
          <w:b/>
          <w:szCs w:val="18"/>
        </w:rPr>
      </w:pPr>
    </w:p>
    <w:p w:rsidR="00D55C45" w:rsidRDefault="00D55C45" w:rsidP="007F42C2">
      <w:pPr>
        <w:ind w:left="5954"/>
        <w:jc w:val="center"/>
        <w:rPr>
          <w:rFonts w:ascii="Arial" w:hAnsi="Arial"/>
          <w:b/>
          <w:sz w:val="18"/>
          <w:szCs w:val="18"/>
        </w:rPr>
      </w:pPr>
    </w:p>
    <w:p w:rsidR="00D55C45" w:rsidRPr="00D55C45" w:rsidRDefault="00D55C45" w:rsidP="007F42C2">
      <w:pPr>
        <w:ind w:left="5954"/>
        <w:jc w:val="center"/>
        <w:rPr>
          <w:rFonts w:ascii="Arial" w:hAnsi="Arial"/>
          <w:b/>
          <w:color w:val="FFFFFF" w:themeColor="background1"/>
          <w:sz w:val="18"/>
          <w:szCs w:val="18"/>
        </w:rPr>
      </w:pPr>
      <w:r w:rsidRPr="00D55C45">
        <w:rPr>
          <w:rFonts w:ascii="Arial" w:hAnsi="Arial"/>
          <w:b/>
          <w:color w:val="FFFFFF" w:themeColor="background1"/>
          <w:sz w:val="18"/>
          <w:szCs w:val="18"/>
        </w:rPr>
        <w:t>#signature#</w:t>
      </w:r>
    </w:p>
    <w:p w:rsid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p w:rsidR="00D55C45" w:rsidRPr="00307791" w:rsidRDefault="00D55C45" w:rsidP="007F42C2">
      <w:pPr>
        <w:tabs>
          <w:tab w:val="left" w:pos="851"/>
          <w:tab w:val="left" w:pos="3402"/>
        </w:tabs>
        <w:spacing w:before="120" w:after="120"/>
        <w:ind w:left="4820"/>
        <w:jc w:val="center"/>
      </w:pPr>
    </w:p>
    <w:sectPr w:rsidR="00D55C45" w:rsidRPr="00307791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A368D0" w:rsidP="00A0693F">
          <w:pPr>
            <w:jc w:val="center"/>
            <w:rPr>
              <w:rFonts w:ascii="Arial" w:hAnsi="Arial" w:cs="Arial"/>
              <w:b/>
            </w:rPr>
          </w:pPr>
          <w:r w:rsidRPr="00A368D0">
            <w:rPr>
              <w:rFonts w:ascii="Trebuchet MS" w:hAnsi="Trebuchet MS" w:cs="Arial"/>
              <w:b/>
            </w:rPr>
            <w:t>DTEM25AO024EqptHospitalier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55C45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55C45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0736D68" wp14:editId="6738F057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20EB0"/>
    <w:rsid w:val="00024502"/>
    <w:rsid w:val="00036500"/>
    <w:rsid w:val="00040AC2"/>
    <w:rsid w:val="000432A4"/>
    <w:rsid w:val="00060E16"/>
    <w:rsid w:val="00066F52"/>
    <w:rsid w:val="00076CB3"/>
    <w:rsid w:val="000A2E05"/>
    <w:rsid w:val="000A2FEF"/>
    <w:rsid w:val="000C56D5"/>
    <w:rsid w:val="000E0020"/>
    <w:rsid w:val="001206AF"/>
    <w:rsid w:val="00120FA6"/>
    <w:rsid w:val="0012246D"/>
    <w:rsid w:val="00146791"/>
    <w:rsid w:val="00166B56"/>
    <w:rsid w:val="00171AF6"/>
    <w:rsid w:val="001760D5"/>
    <w:rsid w:val="00177074"/>
    <w:rsid w:val="00177C9C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85B52"/>
    <w:rsid w:val="002904AF"/>
    <w:rsid w:val="0029527F"/>
    <w:rsid w:val="00295448"/>
    <w:rsid w:val="002A1397"/>
    <w:rsid w:val="002A5F90"/>
    <w:rsid w:val="002C2CA3"/>
    <w:rsid w:val="002C4B3E"/>
    <w:rsid w:val="002C79D6"/>
    <w:rsid w:val="002E1DD3"/>
    <w:rsid w:val="00305469"/>
    <w:rsid w:val="00307791"/>
    <w:rsid w:val="0031785E"/>
    <w:rsid w:val="00332B12"/>
    <w:rsid w:val="00354C04"/>
    <w:rsid w:val="00354DAA"/>
    <w:rsid w:val="00375D01"/>
    <w:rsid w:val="003804EF"/>
    <w:rsid w:val="00382334"/>
    <w:rsid w:val="00385E76"/>
    <w:rsid w:val="00397603"/>
    <w:rsid w:val="003D03E7"/>
    <w:rsid w:val="003D458A"/>
    <w:rsid w:val="00415BE3"/>
    <w:rsid w:val="00416C4A"/>
    <w:rsid w:val="00426344"/>
    <w:rsid w:val="0043706E"/>
    <w:rsid w:val="0044597F"/>
    <w:rsid w:val="00446932"/>
    <w:rsid w:val="00461836"/>
    <w:rsid w:val="00473A1E"/>
    <w:rsid w:val="004A7169"/>
    <w:rsid w:val="004B32F4"/>
    <w:rsid w:val="004E75A6"/>
    <w:rsid w:val="004F51E8"/>
    <w:rsid w:val="00504EDA"/>
    <w:rsid w:val="00514DAF"/>
    <w:rsid w:val="00515D76"/>
    <w:rsid w:val="00530ABF"/>
    <w:rsid w:val="00532EC7"/>
    <w:rsid w:val="00541CA3"/>
    <w:rsid w:val="00551AB0"/>
    <w:rsid w:val="005546A9"/>
    <w:rsid w:val="00560334"/>
    <w:rsid w:val="005650CA"/>
    <w:rsid w:val="00574582"/>
    <w:rsid w:val="00577862"/>
    <w:rsid w:val="005846FB"/>
    <w:rsid w:val="005978EA"/>
    <w:rsid w:val="005A4A3B"/>
    <w:rsid w:val="005A4CB5"/>
    <w:rsid w:val="005A546C"/>
    <w:rsid w:val="005A7F42"/>
    <w:rsid w:val="005C383F"/>
    <w:rsid w:val="0061068C"/>
    <w:rsid w:val="00615716"/>
    <w:rsid w:val="006205DA"/>
    <w:rsid w:val="00620961"/>
    <w:rsid w:val="006237BB"/>
    <w:rsid w:val="0063196F"/>
    <w:rsid w:val="006342C0"/>
    <w:rsid w:val="00645311"/>
    <w:rsid w:val="0064560F"/>
    <w:rsid w:val="00660727"/>
    <w:rsid w:val="00675CDE"/>
    <w:rsid w:val="006768B1"/>
    <w:rsid w:val="00684ACD"/>
    <w:rsid w:val="0069104A"/>
    <w:rsid w:val="006A3306"/>
    <w:rsid w:val="006C4338"/>
    <w:rsid w:val="006F3DF9"/>
    <w:rsid w:val="007008F5"/>
    <w:rsid w:val="00703E05"/>
    <w:rsid w:val="007060E5"/>
    <w:rsid w:val="00710FD6"/>
    <w:rsid w:val="0074434B"/>
    <w:rsid w:val="00757151"/>
    <w:rsid w:val="00770A0D"/>
    <w:rsid w:val="00783068"/>
    <w:rsid w:val="00790806"/>
    <w:rsid w:val="007909E0"/>
    <w:rsid w:val="0079785C"/>
    <w:rsid w:val="007A2A6A"/>
    <w:rsid w:val="007D7A65"/>
    <w:rsid w:val="007F2B2E"/>
    <w:rsid w:val="007F42C2"/>
    <w:rsid w:val="007F68A6"/>
    <w:rsid w:val="00814C13"/>
    <w:rsid w:val="00817BF1"/>
    <w:rsid w:val="0083205E"/>
    <w:rsid w:val="00835D9B"/>
    <w:rsid w:val="00844192"/>
    <w:rsid w:val="00844DAA"/>
    <w:rsid w:val="008552A5"/>
    <w:rsid w:val="008702A2"/>
    <w:rsid w:val="00880230"/>
    <w:rsid w:val="008A7858"/>
    <w:rsid w:val="00934503"/>
    <w:rsid w:val="0094192A"/>
    <w:rsid w:val="00943F51"/>
    <w:rsid w:val="00944304"/>
    <w:rsid w:val="00983FF3"/>
    <w:rsid w:val="00993076"/>
    <w:rsid w:val="009B1CD0"/>
    <w:rsid w:val="009B45B9"/>
    <w:rsid w:val="009D5DEC"/>
    <w:rsid w:val="009E05B4"/>
    <w:rsid w:val="009F1503"/>
    <w:rsid w:val="00A0693F"/>
    <w:rsid w:val="00A2218E"/>
    <w:rsid w:val="00A30B40"/>
    <w:rsid w:val="00A368D0"/>
    <w:rsid w:val="00A41FD8"/>
    <w:rsid w:val="00A65E59"/>
    <w:rsid w:val="00A81A4A"/>
    <w:rsid w:val="00A94F80"/>
    <w:rsid w:val="00AA6A2A"/>
    <w:rsid w:val="00AB664D"/>
    <w:rsid w:val="00AD75DA"/>
    <w:rsid w:val="00AE53C2"/>
    <w:rsid w:val="00AE7831"/>
    <w:rsid w:val="00AF06E7"/>
    <w:rsid w:val="00AF743A"/>
    <w:rsid w:val="00B00C6E"/>
    <w:rsid w:val="00B04126"/>
    <w:rsid w:val="00B054DA"/>
    <w:rsid w:val="00B14FD5"/>
    <w:rsid w:val="00B429E2"/>
    <w:rsid w:val="00B618F2"/>
    <w:rsid w:val="00B71251"/>
    <w:rsid w:val="00B87564"/>
    <w:rsid w:val="00B9242D"/>
    <w:rsid w:val="00BA44E5"/>
    <w:rsid w:val="00BC17B8"/>
    <w:rsid w:val="00BD4761"/>
    <w:rsid w:val="00BE3A35"/>
    <w:rsid w:val="00BE45DE"/>
    <w:rsid w:val="00BE6078"/>
    <w:rsid w:val="00BF0B3E"/>
    <w:rsid w:val="00BF6B83"/>
    <w:rsid w:val="00C00C0D"/>
    <w:rsid w:val="00C10EE1"/>
    <w:rsid w:val="00C10EE6"/>
    <w:rsid w:val="00C13286"/>
    <w:rsid w:val="00C76985"/>
    <w:rsid w:val="00C77F3D"/>
    <w:rsid w:val="00C91060"/>
    <w:rsid w:val="00C911FE"/>
    <w:rsid w:val="00CB07B7"/>
    <w:rsid w:val="00CD185D"/>
    <w:rsid w:val="00CD46CC"/>
    <w:rsid w:val="00CE428F"/>
    <w:rsid w:val="00D420D0"/>
    <w:rsid w:val="00D43CAF"/>
    <w:rsid w:val="00D46BC7"/>
    <w:rsid w:val="00D55C45"/>
    <w:rsid w:val="00D63991"/>
    <w:rsid w:val="00D83EAF"/>
    <w:rsid w:val="00DB0EC9"/>
    <w:rsid w:val="00DB19E0"/>
    <w:rsid w:val="00DB36A7"/>
    <w:rsid w:val="00DB4470"/>
    <w:rsid w:val="00DE51BA"/>
    <w:rsid w:val="00DF7EDD"/>
    <w:rsid w:val="00E04939"/>
    <w:rsid w:val="00E06776"/>
    <w:rsid w:val="00E2219A"/>
    <w:rsid w:val="00E2547B"/>
    <w:rsid w:val="00E40CF5"/>
    <w:rsid w:val="00E47798"/>
    <w:rsid w:val="00E85562"/>
    <w:rsid w:val="00EA5F26"/>
    <w:rsid w:val="00ED7503"/>
    <w:rsid w:val="00EE43E3"/>
    <w:rsid w:val="00F12FAA"/>
    <w:rsid w:val="00F16D03"/>
    <w:rsid w:val="00F17287"/>
    <w:rsid w:val="00F17F38"/>
    <w:rsid w:val="00F22E47"/>
    <w:rsid w:val="00F23486"/>
    <w:rsid w:val="00F409A8"/>
    <w:rsid w:val="00F50915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CD27-BFB9-45A4-8F09-86A5F461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203</TotalTime>
  <Pages>4</Pages>
  <Words>1037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TROUILLAS JEAN-YVES</cp:lastModifiedBy>
  <cp:revision>95</cp:revision>
  <cp:lastPrinted>2016-04-08T14:31:00Z</cp:lastPrinted>
  <dcterms:created xsi:type="dcterms:W3CDTF">2018-07-25T15:31:00Z</dcterms:created>
  <dcterms:modified xsi:type="dcterms:W3CDTF">2025-07-22T10:38:00Z</dcterms:modified>
</cp:coreProperties>
</file>